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671C360B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934F82">
        <w:rPr>
          <w:rFonts w:ascii="Garamond" w:hAnsi="Garamond"/>
          <w:sz w:val="24"/>
          <w:szCs w:val="24"/>
        </w:rPr>
        <w:t>4</w:t>
      </w:r>
      <w:r w:rsidR="005370CF">
        <w:rPr>
          <w:rFonts w:ascii="Garamond" w:hAnsi="Garamond"/>
          <w:sz w:val="24"/>
          <w:szCs w:val="24"/>
        </w:rPr>
        <w:t>3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4A646639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370CF" w:rsidRPr="001F527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https://zakazky.zcu.cz/contract_display_5537.html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01A0B26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5370CF">
        <w:rPr>
          <w:rFonts w:ascii="Garamond" w:hAnsi="Garamond" w:cs="Arial"/>
          <w:sz w:val="22"/>
          <w:szCs w:val="22"/>
        </w:rPr>
        <w:t>10</w:t>
      </w:r>
      <w:bookmarkStart w:id="1" w:name="_GoBack"/>
      <w:bookmarkEnd w:id="1"/>
      <w:r w:rsidR="00934F82">
        <w:rPr>
          <w:rFonts w:ascii="Garamond" w:hAnsi="Garamond" w:cs="Arial"/>
          <w:sz w:val="22"/>
          <w:szCs w:val="22"/>
        </w:rPr>
        <w:t>.10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AD5E45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4681E9" w14:textId="77777777" w:rsidR="00635BF5" w:rsidRDefault="00635BF5" w:rsidP="00795AAC">
      <w:r>
        <w:separator/>
      </w:r>
    </w:p>
  </w:endnote>
  <w:endnote w:type="continuationSeparator" w:id="0">
    <w:p w14:paraId="7C6F6324" w14:textId="77777777" w:rsidR="00635BF5" w:rsidRDefault="00635BF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148324" w14:textId="77777777" w:rsidR="00635BF5" w:rsidRDefault="00635BF5" w:rsidP="00795AAC">
      <w:r>
        <w:separator/>
      </w:r>
    </w:p>
  </w:footnote>
  <w:footnote w:type="continuationSeparator" w:id="0">
    <w:p w14:paraId="36727C9C" w14:textId="77777777" w:rsidR="00635BF5" w:rsidRDefault="00635BF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2787"/>
    <w:rsid w:val="00093908"/>
    <w:rsid w:val="00095E03"/>
    <w:rsid w:val="000A4564"/>
    <w:rsid w:val="000A5773"/>
    <w:rsid w:val="000A5E08"/>
    <w:rsid w:val="000C57C5"/>
    <w:rsid w:val="000D01FD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3CA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B7E06"/>
    <w:rsid w:val="004C0CED"/>
    <w:rsid w:val="004D005B"/>
    <w:rsid w:val="004D1497"/>
    <w:rsid w:val="004D5164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37A"/>
    <w:rsid w:val="00554C53"/>
    <w:rsid w:val="00571557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99C"/>
    <w:rsid w:val="005F2094"/>
    <w:rsid w:val="0060771B"/>
    <w:rsid w:val="006135F9"/>
    <w:rsid w:val="006168A1"/>
    <w:rsid w:val="00617021"/>
    <w:rsid w:val="0063284D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E2B31"/>
    <w:rsid w:val="006F2316"/>
    <w:rsid w:val="006F3867"/>
    <w:rsid w:val="006F7426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79B2"/>
    <w:rsid w:val="00737A36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65A0C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447D"/>
    <w:rsid w:val="00BE05AE"/>
    <w:rsid w:val="00BE0E2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537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rRlkGqSDAz8C7OcI7mPtfQ3CgWJ3GI2wbJaRAqYTp44=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4VUfoZ4B+I3gYjsaH0HdtTzgoyAGDRKBJgezEU1yq/8=</DigestValue>
    </Reference>
  </SignedInfo>
  <SignatureValue>SvDANX1kxH2/DTEnODmS79aMKAuGASJO4uJtXWWkkTY4828AP4C4dQk6minrd675Fori5uPYptxC
kJSz3XH1KBRxKwUKu6FIpwrrK09DMLJwaoX/Wym4B0wfAZUYCYsj9D1QLjkcHO+IYlmQhqJchI+i
wlz6z8Ru5q+mUF3ELnDvEqTn8D7Q4upLW3Mo3wabYDJQT8gnMvNgx9fPA1YIKq2gRWFax1Q+sOea
Sk+AiUyNxOLVuJEnjzoIWdekZjc9fjVcoOXaqu29YpQgRch7+Z1tEhjYAVK5BZ7/MWTP3QMOb10o
yJc2NZlDJVUgl/iMEZAmWgDQCY8P2GATjvH43w==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sXUUUZvONmbHSRZSodPASzZikDg2V71mCviAGeOzsSk=</DigestValue>
      </Reference>
      <Reference URI="/word/document.xml?ContentType=application/vnd.openxmlformats-officedocument.wordprocessingml.document.main+xml">
        <DigestMethod Algorithm="http://www.w3.org/2001/04/xmlenc#sha256"/>
        <DigestValue>ql+ghGTtY7bzUmywXMj6Yq6qrquAttnXBP3mk/jp2Ho=</DigestValue>
      </Reference>
      <Reference URI="/word/endnotes.xml?ContentType=application/vnd.openxmlformats-officedocument.wordprocessingml.endnotes+xml">
        <DigestMethod Algorithm="http://www.w3.org/2001/04/xmlenc#sha256"/>
        <DigestValue>V/66LAEHGLfykkr9MoHQVWl+EAbyJ4VHSLVripPK0PA=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4tTRHzSggMlvrIwxSmGuVG3C7k/1z3BvNN17Le8FAk4=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ih7d0GP0QnmeSSBlnEiNsdtOnbtwAPL3Tz2hGiJjHuI=</DigestValue>
      </Reference>
      <Reference URI="/word/settings.xml?ContentType=application/vnd.openxmlformats-officedocument.wordprocessingml.settings+xml">
        <DigestMethod Algorithm="http://www.w3.org/2001/04/xmlenc#sha256"/>
        <DigestValue>Pdg8cbw2PQnMhmkYMCwsoNh/DKNsWSqo44pkQZdrsG8=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tQ28o0faxGFEbT25SwSO4pzfm+f5qXFGNbc7D6LX5Yo=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2022-09-27T07:15:53Z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2022-09-27T07:15:53Z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0302A-47D8-4F82-9C3D-371040403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2168</Words>
  <Characters>12795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48</cp:revision>
  <cp:lastPrinted>2018-08-08T13:48:00Z</cp:lastPrinted>
  <dcterms:created xsi:type="dcterms:W3CDTF">2021-09-20T07:59:00Z</dcterms:created>
  <dcterms:modified xsi:type="dcterms:W3CDTF">2022-09-27T07:15:00Z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